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C3D63" w14:textId="40EFECD6" w:rsidR="00AF4532" w:rsidRDefault="00285DA0" w:rsidP="00285DA0">
      <w:pPr>
        <w:jc w:val="both"/>
        <w:rPr>
          <w:rFonts w:eastAsia="Calibri"/>
          <w:b/>
          <w:sz w:val="22"/>
          <w:szCs w:val="22"/>
          <w:lang w:eastAsia="en-US"/>
        </w:rPr>
      </w:pPr>
      <w:r>
        <w:rPr>
          <w:sz w:val="22"/>
          <w:szCs w:val="22"/>
        </w:rPr>
        <w:t xml:space="preserve">           </w:t>
      </w:r>
      <w:r w:rsidR="00EA10A9">
        <w:rPr>
          <w:rFonts w:ascii="Bookman Old Style" w:hAnsi="Bookman Old Style"/>
          <w:i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25DD0B" wp14:editId="2A9ADB10">
                <wp:simplePos x="0" y="0"/>
                <wp:positionH relativeFrom="page">
                  <wp:posOffset>5095875</wp:posOffset>
                </wp:positionH>
                <wp:positionV relativeFrom="paragraph">
                  <wp:posOffset>140970</wp:posOffset>
                </wp:positionV>
                <wp:extent cx="1876425" cy="790575"/>
                <wp:effectExtent l="0" t="0" r="952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6425" cy="790575"/>
                          <a:chOff x="8414" y="-147"/>
                          <a:chExt cx="2955" cy="1512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02" y="-147"/>
                            <a:ext cx="1073" cy="1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14" y="959"/>
                            <a:ext cx="2955" cy="4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0CF2F" id="Gruppo 1" o:spid="_x0000_s1026" style="position:absolute;margin-left:401.25pt;margin-top:11.1pt;width:147.75pt;height:62.25pt;z-index:251659264;mso-position-horizontal-relative:page" coordorigin="8414,-147" coordsize="2955,15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9302;top:-147;width:1073;height:1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">
                  <v:imagedata r:id="rId11" o:title=""/>
                </v:shape>
                <v:shape id="Picture 3" o:spid="_x0000_s1028" type="#_x0000_t75" style="position:absolute;left:8414;top:959;width:2955;height: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">
                  <v:imagedata r:id="rId12" o:title=""/>
                </v:shape>
                <w10:wrap anchorx="page"/>
              </v:group>
            </w:pict>
          </mc:Fallback>
        </mc:AlternateContent>
      </w:r>
    </w:p>
    <w:p w14:paraId="52933258" w14:textId="78A776F8" w:rsidR="00EA10A9" w:rsidRDefault="00EA10A9" w:rsidP="00EA10A9">
      <w:pPr>
        <w:jc w:val="center"/>
        <w:rPr>
          <w:rFonts w:ascii="Verdana" w:hAnsi="Verdana"/>
          <w:b/>
          <w:sz w:val="14"/>
        </w:rPr>
      </w:pPr>
      <w:r>
        <w:rPr>
          <w:rFonts w:ascii="Verdana" w:hAnsi="Verdana"/>
          <w:b/>
          <w:sz w:val="14"/>
        </w:rPr>
        <w:t xml:space="preserve">Istituto </w:t>
      </w:r>
      <w:proofErr w:type="spellStart"/>
      <w:proofErr w:type="gramStart"/>
      <w:r>
        <w:rPr>
          <w:rFonts w:ascii="Verdana" w:hAnsi="Verdana"/>
          <w:b/>
          <w:sz w:val="14"/>
        </w:rPr>
        <w:t>Comprensivo“</w:t>
      </w:r>
      <w:proofErr w:type="gramEnd"/>
      <w:r>
        <w:rPr>
          <w:rFonts w:ascii="Verdana" w:hAnsi="Verdana"/>
          <w:b/>
          <w:sz w:val="14"/>
        </w:rPr>
        <w:t>Leonardo</w:t>
      </w:r>
      <w:proofErr w:type="spellEnd"/>
      <w:r>
        <w:rPr>
          <w:rFonts w:ascii="Verdana" w:hAnsi="Verdana"/>
          <w:b/>
          <w:sz w:val="14"/>
        </w:rPr>
        <w:t xml:space="preserve"> da Vinci”</w:t>
      </w:r>
    </w:p>
    <w:p w14:paraId="73FF2C76" w14:textId="77777777" w:rsidR="00EA10A9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Scuola Infanzia-Primaria-Secondaria I Gr. Settala-Rodano</w:t>
      </w:r>
    </w:p>
    <w:p w14:paraId="1F59AA8C" w14:textId="77777777" w:rsidR="00EA10A9" w:rsidRPr="002F6426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ViaVerdi8/b -20049 Settala(MI</w:t>
      </w:r>
      <w:proofErr w:type="gramStart"/>
      <w:r>
        <w:rPr>
          <w:rFonts w:ascii="Verdana"/>
          <w:sz w:val="14"/>
        </w:rPr>
        <w:t xml:space="preserve">)  </w:t>
      </w:r>
      <w:r w:rsidRPr="006B0466">
        <w:rPr>
          <w:rFonts w:ascii="Verdana"/>
          <w:sz w:val="14"/>
          <w:lang w:val="en-US"/>
        </w:rPr>
        <w:t>Tel.</w:t>
      </w:r>
      <w:proofErr w:type="gramEnd"/>
      <w:r w:rsidRPr="006B0466">
        <w:rPr>
          <w:rFonts w:ascii="Verdana"/>
          <w:sz w:val="14"/>
          <w:lang w:val="en-US"/>
        </w:rPr>
        <w:t>029</w:t>
      </w:r>
      <w:r>
        <w:rPr>
          <w:rFonts w:ascii="Verdana"/>
          <w:sz w:val="14"/>
          <w:lang w:val="en-US"/>
        </w:rPr>
        <w:t>5770144-0295379121</w:t>
      </w:r>
    </w:p>
    <w:p w14:paraId="4DF0841E" w14:textId="77777777" w:rsidR="00EA10A9" w:rsidRDefault="00522CEE" w:rsidP="00EA10A9">
      <w:pPr>
        <w:jc w:val="center"/>
      </w:pPr>
      <w:hyperlink r:id="rId13" w:history="1">
        <w:r w:rsidR="00EA10A9" w:rsidRPr="007905BD">
          <w:rPr>
            <w:rStyle w:val="Collegamentoipertestuale"/>
            <w:rFonts w:ascii="Verdana" w:hAnsi="Verdana"/>
            <w:sz w:val="14"/>
            <w:lang w:val="en-US"/>
          </w:rPr>
          <w:t xml:space="preserve">miic8bn004@istruzione.it </w:t>
        </w:r>
      </w:hyperlink>
      <w:r w:rsidR="00EA10A9">
        <w:rPr>
          <w:rStyle w:val="Collegamentoipertestuale"/>
          <w:rFonts w:ascii="Verdana" w:hAnsi="Verdana"/>
          <w:sz w:val="14"/>
          <w:lang w:val="en-US"/>
        </w:rPr>
        <w:t xml:space="preserve"> - </w:t>
      </w:r>
      <w:hyperlink r:id="rId14">
        <w:r w:rsidR="00EA10A9" w:rsidRPr="006B0466">
          <w:rPr>
            <w:rFonts w:ascii="Verdana" w:hAnsi="Verdana"/>
            <w:sz w:val="14"/>
            <w:lang w:val="en-US"/>
          </w:rPr>
          <w:t>miic8bn004@pec.istruzione.it</w:t>
        </w:r>
      </w:hyperlink>
    </w:p>
    <w:p w14:paraId="77A9B8E8" w14:textId="1F0942C6" w:rsidR="00AF4532" w:rsidRDefault="00EA10A9" w:rsidP="00EA10A9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Verdana" w:hAnsi="Verdana"/>
          <w:sz w:val="14"/>
          <w:lang w:val="en-US"/>
        </w:rPr>
        <w:t xml:space="preserve">                                                   </w:t>
      </w:r>
      <w:hyperlink r:id="rId15" w:history="1">
        <w:r w:rsidRPr="007905BD">
          <w:rPr>
            <w:rStyle w:val="Collegamentoipertestuale"/>
            <w:rFonts w:ascii="Verdana" w:hAnsi="Verdana"/>
            <w:sz w:val="14"/>
            <w:lang w:val="en-US"/>
          </w:rPr>
          <w:t>www.icsettalarodano.edu.it</w:t>
        </w:r>
      </w:hyperlink>
      <w:r>
        <w:rPr>
          <w:rStyle w:val="Collegamentoipertestuale"/>
          <w:rFonts w:ascii="Verdana" w:hAnsi="Verdana"/>
          <w:sz w:val="14"/>
          <w:lang w:val="en-US"/>
        </w:rPr>
        <w:t xml:space="preserve"> </w:t>
      </w:r>
      <w:r w:rsidRPr="006B0466">
        <w:rPr>
          <w:rFonts w:ascii="Verdana" w:hAnsi="Verdana"/>
          <w:sz w:val="14"/>
          <w:lang w:val="en-US"/>
        </w:rPr>
        <w:t>– C.F. 91510760159</w:t>
      </w:r>
    </w:p>
    <w:p w14:paraId="617B7358" w14:textId="77777777" w:rsidR="00CB763B" w:rsidRDefault="00CB763B" w:rsidP="009929F2">
      <w:pPr>
        <w:widowControl w:val="0"/>
        <w:suppressAutoHyphens/>
        <w:autoSpaceDE w:val="0"/>
        <w:spacing w:line="276" w:lineRule="auto"/>
        <w:jc w:val="both"/>
        <w:rPr>
          <w:rFonts w:eastAsiaTheme="minorEastAsia"/>
          <w:b/>
          <w:sz w:val="22"/>
          <w:szCs w:val="22"/>
          <w:u w:val="single"/>
          <w:lang w:eastAsia="ar-SA"/>
        </w:rPr>
      </w:pPr>
    </w:p>
    <w:p w14:paraId="4F5DAC87" w14:textId="77777777" w:rsidR="00285DA0" w:rsidRDefault="00285DA0" w:rsidP="009929F2">
      <w:pPr>
        <w:widowControl w:val="0"/>
        <w:suppressAutoHyphens/>
        <w:autoSpaceDE w:val="0"/>
        <w:spacing w:line="276" w:lineRule="auto"/>
        <w:jc w:val="both"/>
        <w:rPr>
          <w:rFonts w:eastAsiaTheme="minorEastAsia"/>
          <w:b/>
          <w:sz w:val="22"/>
          <w:szCs w:val="22"/>
          <w:u w:val="single"/>
          <w:lang w:eastAsia="ar-SA"/>
        </w:rPr>
      </w:pPr>
    </w:p>
    <w:p w14:paraId="3A61BC35" w14:textId="434515D4" w:rsidR="00767AB6" w:rsidRPr="00285DA0" w:rsidRDefault="00703338" w:rsidP="009929F2">
      <w:pPr>
        <w:widowControl w:val="0"/>
        <w:suppressAutoHyphens/>
        <w:autoSpaceDE w:val="0"/>
        <w:spacing w:line="276" w:lineRule="auto"/>
        <w:jc w:val="both"/>
        <w:rPr>
          <w:rFonts w:eastAsiaTheme="minorEastAsia"/>
          <w:sz w:val="22"/>
          <w:szCs w:val="22"/>
          <w:u w:val="single"/>
          <w:lang w:eastAsia="ar-SA"/>
        </w:rPr>
      </w:pPr>
      <w:r w:rsidRPr="009929F2">
        <w:rPr>
          <w:rFonts w:eastAsiaTheme="minorEastAsia"/>
          <w:b/>
          <w:sz w:val="22"/>
          <w:szCs w:val="22"/>
          <w:u w:val="single"/>
          <w:lang w:eastAsia="ar-SA"/>
        </w:rPr>
        <w:t>ALLEGATO A</w:t>
      </w:r>
      <w:r w:rsidRPr="009929F2">
        <w:rPr>
          <w:rFonts w:eastAsiaTheme="minorEastAsia"/>
          <w:sz w:val="22"/>
          <w:szCs w:val="22"/>
          <w:u w:val="single"/>
          <w:lang w:eastAsia="ar-SA"/>
        </w:rPr>
        <w:t xml:space="preserve"> istanza di partecipazione FIGURE PROFESSIONALI </w:t>
      </w:r>
      <w:r w:rsidR="00767AB6">
        <w:rPr>
          <w:rFonts w:eastAsiaTheme="minorEastAsia"/>
          <w:sz w:val="22"/>
          <w:szCs w:val="22"/>
          <w:u w:val="single"/>
          <w:lang w:eastAsia="ar-SA"/>
        </w:rPr>
        <w:t>INTERNO/ESTERNO</w:t>
      </w:r>
      <w:r w:rsidR="00285DA0">
        <w:rPr>
          <w:rFonts w:eastAsiaTheme="minorEastAsia"/>
          <w:sz w:val="22"/>
          <w:szCs w:val="22"/>
          <w:u w:val="single"/>
          <w:lang w:eastAsia="ar-SA"/>
        </w:rPr>
        <w:t xml:space="preserve"> </w:t>
      </w:r>
      <w:r w:rsidR="00767AB6">
        <w:rPr>
          <w:rFonts w:eastAsiaTheme="minorEastAsia"/>
          <w:sz w:val="22"/>
          <w:szCs w:val="22"/>
          <w:u w:val="single"/>
          <w:lang w:eastAsia="ar-SA"/>
        </w:rPr>
        <w:t>PIANO SCUOLA ESTATE</w:t>
      </w:r>
      <w:r w:rsidR="003E7665">
        <w:rPr>
          <w:rFonts w:eastAsiaTheme="minorEastAsia"/>
          <w:sz w:val="22"/>
          <w:szCs w:val="22"/>
          <w:u w:val="single"/>
          <w:lang w:eastAsia="ar-SA"/>
        </w:rPr>
        <w:t xml:space="preserve"> 2025-2026</w:t>
      </w:r>
    </w:p>
    <w:p w14:paraId="71557C71" w14:textId="77777777" w:rsidR="00703338" w:rsidRPr="009929F2" w:rsidRDefault="00703338" w:rsidP="009929F2">
      <w:pPr>
        <w:autoSpaceDE w:val="0"/>
        <w:spacing w:line="276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  <w:t xml:space="preserve">      </w:t>
      </w:r>
    </w:p>
    <w:p w14:paraId="75A7456C" w14:textId="4095C825" w:rsidR="001848A6" w:rsidRDefault="00703338" w:rsidP="005E2342">
      <w:pPr>
        <w:autoSpaceDE w:val="0"/>
        <w:spacing w:line="276" w:lineRule="auto"/>
        <w:ind w:left="5664" w:firstLine="708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Al Dirigente Scolastico</w:t>
      </w:r>
    </w:p>
    <w:p w14:paraId="0CE0F8BF" w14:textId="6AEBDDC2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Il/la sottoscritto/a_____________________________________________________________</w:t>
      </w:r>
    </w:p>
    <w:p w14:paraId="2DB3805F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 xml:space="preserve">nato/a </w:t>
      </w:r>
      <w:proofErr w:type="spellStart"/>
      <w:r w:rsidRPr="009929F2">
        <w:rPr>
          <w:rFonts w:eastAsiaTheme="minorEastAsia"/>
          <w:sz w:val="22"/>
          <w:szCs w:val="22"/>
        </w:rPr>
        <w:t>a</w:t>
      </w:r>
      <w:proofErr w:type="spellEnd"/>
      <w:r w:rsidRPr="009929F2">
        <w:rPr>
          <w:rFonts w:eastAsiaTheme="minorEastAsia"/>
          <w:sz w:val="22"/>
          <w:szCs w:val="22"/>
        </w:rPr>
        <w:t xml:space="preserve"> _______________________________________________ il ____________________</w:t>
      </w:r>
    </w:p>
    <w:p w14:paraId="5A507857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codice fiscale |__|__|__|__|__|__|__|__|__|__|__|__|__|__|__|__|</w:t>
      </w:r>
    </w:p>
    <w:p w14:paraId="5C259029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residente a ___________________________via_____________________________________</w:t>
      </w:r>
    </w:p>
    <w:p w14:paraId="2818624B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 xml:space="preserve">recapito tel. _____________________________ recapito </w:t>
      </w:r>
      <w:proofErr w:type="spellStart"/>
      <w:r w:rsidRPr="009929F2">
        <w:rPr>
          <w:rFonts w:eastAsiaTheme="minorEastAsia"/>
          <w:sz w:val="22"/>
          <w:szCs w:val="22"/>
        </w:rPr>
        <w:t>cell</w:t>
      </w:r>
      <w:proofErr w:type="spellEnd"/>
      <w:r w:rsidRPr="009929F2">
        <w:rPr>
          <w:rFonts w:eastAsiaTheme="minorEastAsia"/>
          <w:sz w:val="22"/>
          <w:szCs w:val="22"/>
        </w:rPr>
        <w:t>. _____________________</w:t>
      </w:r>
    </w:p>
    <w:p w14:paraId="4A7F9237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indirizzo E-Mail _______________________________indirizzo PEC______________________________</w:t>
      </w:r>
    </w:p>
    <w:p w14:paraId="1B191FF3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b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in servizio presso ______________________________ con la qualifica di __________________</w:t>
      </w:r>
    </w:p>
    <w:p w14:paraId="2DEB6A32" w14:textId="77777777" w:rsidR="00703338" w:rsidRPr="009929F2" w:rsidRDefault="00703338" w:rsidP="00A85FBB">
      <w:pPr>
        <w:autoSpaceDE w:val="0"/>
        <w:spacing w:line="480" w:lineRule="auto"/>
        <w:jc w:val="center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b/>
          <w:sz w:val="22"/>
          <w:szCs w:val="22"/>
        </w:rPr>
        <w:t>CHIEDE</w:t>
      </w:r>
    </w:p>
    <w:p w14:paraId="3B55CD7E" w14:textId="5C8CD1A6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partecipare alla selezione per l’attribuzione dell’incarico di</w:t>
      </w:r>
      <w:r w:rsidR="006E2EFA" w:rsidRPr="009929F2">
        <w:rPr>
          <w:rFonts w:eastAsiaTheme="minorEastAsia"/>
          <w:sz w:val="22"/>
          <w:szCs w:val="22"/>
        </w:rPr>
        <w:t>:</w:t>
      </w:r>
    </w:p>
    <w:tbl>
      <w:tblPr>
        <w:tblStyle w:val="TableNormal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84"/>
        <w:gridCol w:w="1865"/>
        <w:gridCol w:w="1976"/>
      </w:tblGrid>
      <w:tr w:rsidR="00767AB6" w14:paraId="03427A3E" w14:textId="77777777" w:rsidTr="00285DA0">
        <w:trPr>
          <w:trHeight w:val="530"/>
        </w:trPr>
        <w:tc>
          <w:tcPr>
            <w:tcW w:w="3119" w:type="dxa"/>
            <w:shd w:val="clear" w:color="auto" w:fill="92D050"/>
          </w:tcPr>
          <w:p w14:paraId="03BAAA0B" w14:textId="77777777" w:rsidR="00767AB6" w:rsidRDefault="00767AB6" w:rsidP="00767AB6">
            <w:pPr>
              <w:pStyle w:val="TableParagraph"/>
              <w:spacing w:line="273" w:lineRule="exact"/>
              <w:ind w:left="118"/>
              <w:rPr>
                <w:b/>
                <w:sz w:val="24"/>
              </w:rPr>
            </w:pPr>
            <w:bookmarkStart w:id="0" w:name="_Hlk158550651"/>
            <w:proofErr w:type="spellStart"/>
            <w:r>
              <w:rPr>
                <w:b/>
                <w:sz w:val="24"/>
              </w:rPr>
              <w:t>Titolo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Progetto</w:t>
            </w:r>
            <w:proofErr w:type="spellEnd"/>
          </w:p>
        </w:tc>
        <w:tc>
          <w:tcPr>
            <w:tcW w:w="1984" w:type="dxa"/>
            <w:shd w:val="clear" w:color="auto" w:fill="92D050"/>
          </w:tcPr>
          <w:tbl>
            <w:tblPr>
              <w:tblStyle w:val="TableNormal1"/>
              <w:tblW w:w="10348" w:type="dxa"/>
              <w:tblInd w:w="0" w:type="dxa"/>
              <w:shd w:val="clear" w:color="auto" w:fill="92D050"/>
              <w:tblLayout w:type="fixed"/>
              <w:tblCellMar>
                <w:left w:w="5" w:type="dxa"/>
                <w:right w:w="5" w:type="dxa"/>
              </w:tblCellMar>
              <w:tblLook w:val="01E0" w:firstRow="1" w:lastRow="1" w:firstColumn="1" w:lastColumn="1" w:noHBand="0" w:noVBand="0"/>
            </w:tblPr>
            <w:tblGrid>
              <w:gridCol w:w="4331"/>
              <w:gridCol w:w="3370"/>
              <w:gridCol w:w="2647"/>
            </w:tblGrid>
            <w:tr w:rsidR="00767AB6" w:rsidRPr="00A96A38" w14:paraId="5F3CB640" w14:textId="77777777" w:rsidTr="00767AB6">
              <w:trPr>
                <w:trHeight w:val="533"/>
              </w:trPr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14:paraId="19769F53" w14:textId="73FDDDEB" w:rsidR="00767AB6" w:rsidRPr="00A96A38" w:rsidRDefault="00767AB6" w:rsidP="00767AB6">
                  <w:pPr>
                    <w:pStyle w:val="TableParagraph"/>
                    <w:ind w:right="300"/>
                    <w:jc w:val="both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  <w:lang w:val="it-IT"/>
                    </w:rPr>
                    <w:t>N°</w:t>
                  </w:r>
                  <w:r w:rsidRPr="00A96A38"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>ESPERTO</w:t>
                  </w:r>
                  <w:r w:rsidRPr="00A96A38"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 xml:space="preserve">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14:paraId="76CAF1B7" w14:textId="77777777" w:rsidR="00767AB6" w:rsidRPr="00A96A38" w:rsidRDefault="00767AB6" w:rsidP="00767AB6">
                  <w:pPr>
                    <w:pStyle w:val="TableParagraph"/>
                    <w:spacing w:before="3"/>
                    <w:jc w:val="both"/>
                    <w:rPr>
                      <w:rFonts w:ascii="Times New Roman" w:hAnsi="Times New Roman" w:cs="Times New Roman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Ore di </w:t>
                  </w: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impegno</w:t>
                  </w:r>
                  <w:proofErr w:type="spellEnd"/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     TUTOR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</w:tcPr>
                <w:p w14:paraId="62A7ED05" w14:textId="77777777" w:rsidR="00767AB6" w:rsidRPr="00A96A38" w:rsidRDefault="00767AB6" w:rsidP="00767AB6">
                  <w:pPr>
                    <w:pStyle w:val="TableParagraph"/>
                    <w:ind w:right="32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Preferenza</w:t>
                  </w:r>
                  <w:proofErr w:type="spellEnd"/>
                </w:p>
              </w:tc>
            </w:tr>
          </w:tbl>
          <w:p w14:paraId="2B1A2D15" w14:textId="09EB0DA1" w:rsidR="00767AB6" w:rsidRDefault="00767AB6" w:rsidP="00767AB6">
            <w:pPr>
              <w:pStyle w:val="TableParagraph"/>
              <w:spacing w:line="276" w:lineRule="exact"/>
              <w:ind w:left="124" w:right="159"/>
              <w:rPr>
                <w:b/>
                <w:sz w:val="24"/>
              </w:rPr>
            </w:pPr>
          </w:p>
        </w:tc>
        <w:tc>
          <w:tcPr>
            <w:tcW w:w="1865" w:type="dxa"/>
            <w:shd w:val="clear" w:color="auto" w:fill="92D050"/>
          </w:tcPr>
          <w:tbl>
            <w:tblPr>
              <w:tblStyle w:val="TableNormal1"/>
              <w:tblW w:w="10348" w:type="dxa"/>
              <w:tblInd w:w="0" w:type="dxa"/>
              <w:shd w:val="clear" w:color="auto" w:fill="92D050"/>
              <w:tblLayout w:type="fixed"/>
              <w:tblCellMar>
                <w:left w:w="5" w:type="dxa"/>
                <w:right w:w="5" w:type="dxa"/>
              </w:tblCellMar>
              <w:tblLook w:val="01E0" w:firstRow="1" w:lastRow="1" w:firstColumn="1" w:lastColumn="1" w:noHBand="0" w:noVBand="0"/>
            </w:tblPr>
            <w:tblGrid>
              <w:gridCol w:w="4331"/>
              <w:gridCol w:w="3370"/>
              <w:gridCol w:w="2647"/>
            </w:tblGrid>
            <w:tr w:rsidR="00767AB6" w:rsidRPr="00A96A38" w14:paraId="451D460C" w14:textId="77777777" w:rsidTr="00767AB6">
              <w:trPr>
                <w:trHeight w:val="533"/>
              </w:trPr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14:paraId="2CEEB589" w14:textId="29785190" w:rsidR="00767AB6" w:rsidRPr="00A96A38" w:rsidRDefault="00767AB6" w:rsidP="00767AB6">
                  <w:pPr>
                    <w:pStyle w:val="TableParagraph"/>
                    <w:ind w:right="300"/>
                    <w:jc w:val="both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it-IT"/>
                    </w:rPr>
                    <w:t>0RE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14:paraId="5CB7029D" w14:textId="77777777" w:rsidR="00767AB6" w:rsidRPr="00A96A38" w:rsidRDefault="00767AB6" w:rsidP="00767AB6">
                  <w:pPr>
                    <w:pStyle w:val="TableParagraph"/>
                    <w:spacing w:before="3"/>
                    <w:jc w:val="both"/>
                    <w:rPr>
                      <w:rFonts w:ascii="Times New Roman" w:hAnsi="Times New Roman" w:cs="Times New Roman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Ore di </w:t>
                  </w: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impegno</w:t>
                  </w:r>
                  <w:proofErr w:type="spellEnd"/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     TUTOR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</w:tcPr>
                <w:p w14:paraId="73EC2390" w14:textId="77777777" w:rsidR="00767AB6" w:rsidRPr="00A96A38" w:rsidRDefault="00767AB6" w:rsidP="00767AB6">
                  <w:pPr>
                    <w:pStyle w:val="TableParagraph"/>
                    <w:ind w:right="32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Preferenza</w:t>
                  </w:r>
                  <w:proofErr w:type="spellEnd"/>
                </w:p>
              </w:tc>
            </w:tr>
          </w:tbl>
          <w:p w14:paraId="26404FBC" w14:textId="3728A27F" w:rsidR="00767AB6" w:rsidRDefault="00767AB6" w:rsidP="00767AB6">
            <w:pPr>
              <w:pStyle w:val="TableParagraph"/>
              <w:spacing w:line="273" w:lineRule="exact"/>
              <w:ind w:left="312"/>
              <w:rPr>
                <w:b/>
                <w:sz w:val="24"/>
              </w:rPr>
            </w:pPr>
          </w:p>
        </w:tc>
        <w:tc>
          <w:tcPr>
            <w:tcW w:w="1976" w:type="dxa"/>
            <w:shd w:val="clear" w:color="auto" w:fill="92D050"/>
          </w:tcPr>
          <w:tbl>
            <w:tblPr>
              <w:tblStyle w:val="TableNormal1"/>
              <w:tblW w:w="10348" w:type="dxa"/>
              <w:tblInd w:w="0" w:type="dxa"/>
              <w:shd w:val="clear" w:color="auto" w:fill="92D050"/>
              <w:tblLayout w:type="fixed"/>
              <w:tblCellMar>
                <w:left w:w="5" w:type="dxa"/>
                <w:right w:w="5" w:type="dxa"/>
              </w:tblCellMar>
              <w:tblLook w:val="01E0" w:firstRow="1" w:lastRow="1" w:firstColumn="1" w:lastColumn="1" w:noHBand="0" w:noVBand="0"/>
            </w:tblPr>
            <w:tblGrid>
              <w:gridCol w:w="4331"/>
              <w:gridCol w:w="3370"/>
              <w:gridCol w:w="2647"/>
            </w:tblGrid>
            <w:tr w:rsidR="00767AB6" w:rsidRPr="00A96A38" w14:paraId="1CC068C7" w14:textId="77777777" w:rsidTr="00767AB6">
              <w:trPr>
                <w:trHeight w:val="533"/>
              </w:trPr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14:paraId="3402D93D" w14:textId="42FE112A" w:rsidR="00767AB6" w:rsidRPr="00A96A38" w:rsidRDefault="00767AB6" w:rsidP="00767AB6">
                  <w:pPr>
                    <w:pStyle w:val="TableParagraph"/>
                    <w:ind w:right="300"/>
                    <w:jc w:val="both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>PREFERENZA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14:paraId="6C54CA28" w14:textId="77777777" w:rsidR="00767AB6" w:rsidRPr="00A96A38" w:rsidRDefault="00767AB6" w:rsidP="00767AB6">
                  <w:pPr>
                    <w:pStyle w:val="TableParagraph"/>
                    <w:spacing w:before="3"/>
                    <w:jc w:val="both"/>
                    <w:rPr>
                      <w:rFonts w:ascii="Times New Roman" w:hAnsi="Times New Roman" w:cs="Times New Roman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Ore di </w:t>
                  </w: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impegno</w:t>
                  </w:r>
                  <w:proofErr w:type="spellEnd"/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     TUTOR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</w:tcPr>
                <w:p w14:paraId="0BDC47F0" w14:textId="77777777" w:rsidR="00767AB6" w:rsidRPr="00A96A38" w:rsidRDefault="00767AB6" w:rsidP="00767AB6">
                  <w:pPr>
                    <w:pStyle w:val="TableParagraph"/>
                    <w:ind w:right="32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Preferenza</w:t>
                  </w:r>
                  <w:proofErr w:type="spellEnd"/>
                </w:p>
              </w:tc>
            </w:tr>
          </w:tbl>
          <w:p w14:paraId="0C3FB654" w14:textId="0F150238" w:rsidR="00767AB6" w:rsidRDefault="00767AB6" w:rsidP="00767AB6">
            <w:pPr>
              <w:pStyle w:val="TableParagraph"/>
              <w:spacing w:line="273" w:lineRule="exact"/>
              <w:ind w:left="312"/>
              <w:rPr>
                <w:b/>
                <w:sz w:val="24"/>
              </w:rPr>
            </w:pPr>
          </w:p>
        </w:tc>
      </w:tr>
      <w:tr w:rsidR="00285DA0" w14:paraId="6E8FD33D" w14:textId="77777777" w:rsidTr="00285DA0">
        <w:trPr>
          <w:trHeight w:val="248"/>
        </w:trPr>
        <w:tc>
          <w:tcPr>
            <w:tcW w:w="3119" w:type="dxa"/>
          </w:tcPr>
          <w:p w14:paraId="28583D75" w14:textId="1710F747" w:rsidR="00285DA0" w:rsidRDefault="003E7665" w:rsidP="00522CEE">
            <w:pPr>
              <w:pStyle w:val="TableParagraph"/>
              <w:spacing w:line="228" w:lineRule="exact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La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18"/>
              </w:rPr>
              <w:t>matematica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18"/>
              </w:rPr>
              <w:t>vien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18"/>
              </w:rPr>
              <w:t>mangiando</w:t>
            </w:r>
            <w:proofErr w:type="spellEnd"/>
          </w:p>
        </w:tc>
        <w:tc>
          <w:tcPr>
            <w:tcW w:w="1984" w:type="dxa"/>
          </w:tcPr>
          <w:p w14:paraId="5C3A71AE" w14:textId="0653F068" w:rsidR="00285DA0" w:rsidRDefault="00285DA0" w:rsidP="00285DA0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65" w:type="dxa"/>
          </w:tcPr>
          <w:p w14:paraId="492813F0" w14:textId="07DDBA7D" w:rsidR="00285DA0" w:rsidRDefault="00285DA0" w:rsidP="00285D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976" w:type="dxa"/>
          </w:tcPr>
          <w:p w14:paraId="2191B9C1" w14:textId="77777777" w:rsidR="00285DA0" w:rsidRDefault="00285DA0" w:rsidP="00285DA0">
            <w:pPr>
              <w:pStyle w:val="TableParagraph"/>
              <w:rPr>
                <w:sz w:val="18"/>
              </w:rPr>
            </w:pPr>
          </w:p>
        </w:tc>
      </w:tr>
      <w:tr w:rsidR="00285DA0" w14:paraId="13CAA4F5" w14:textId="77777777" w:rsidTr="00285DA0">
        <w:trPr>
          <w:trHeight w:val="248"/>
        </w:trPr>
        <w:tc>
          <w:tcPr>
            <w:tcW w:w="3119" w:type="dxa"/>
          </w:tcPr>
          <w:p w14:paraId="5E5D3D67" w14:textId="67D74990" w:rsidR="00285DA0" w:rsidRPr="00285DA0" w:rsidRDefault="003E7665" w:rsidP="00285DA0">
            <w:pPr>
              <w:pStyle w:val="TableParagraph"/>
              <w:spacing w:before="61"/>
              <w:ind w:right="135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Lab.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Teatrale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secondaria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Settala</w:t>
            </w:r>
            <w:proofErr w:type="spellEnd"/>
          </w:p>
        </w:tc>
        <w:tc>
          <w:tcPr>
            <w:tcW w:w="1984" w:type="dxa"/>
          </w:tcPr>
          <w:p w14:paraId="3A098F1B" w14:textId="73007341" w:rsidR="00285DA0" w:rsidRDefault="00285DA0" w:rsidP="00285DA0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65" w:type="dxa"/>
          </w:tcPr>
          <w:p w14:paraId="1BC3CDDC" w14:textId="29D8B95C" w:rsidR="00285DA0" w:rsidRDefault="003E7665" w:rsidP="00285D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976" w:type="dxa"/>
          </w:tcPr>
          <w:p w14:paraId="41BD3C9A" w14:textId="77777777" w:rsidR="00285DA0" w:rsidRDefault="00285DA0" w:rsidP="00285DA0">
            <w:pPr>
              <w:pStyle w:val="TableParagraph"/>
              <w:rPr>
                <w:sz w:val="18"/>
              </w:rPr>
            </w:pPr>
          </w:p>
        </w:tc>
      </w:tr>
      <w:tr w:rsidR="00285DA0" w14:paraId="4D121340" w14:textId="77777777" w:rsidTr="00285DA0">
        <w:trPr>
          <w:trHeight w:val="248"/>
        </w:trPr>
        <w:tc>
          <w:tcPr>
            <w:tcW w:w="3119" w:type="dxa"/>
          </w:tcPr>
          <w:p w14:paraId="09DD3FE3" w14:textId="088D0F04" w:rsidR="00285DA0" w:rsidRDefault="003E7665" w:rsidP="00522CEE">
            <w:pPr>
              <w:pStyle w:val="TableParagraph"/>
              <w:spacing w:line="228" w:lineRule="exact"/>
              <w:rPr>
                <w:b/>
                <w:spacing w:val="-1"/>
                <w:sz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b/>
                <w:sz w:val="18"/>
              </w:rPr>
              <w:t xml:space="preserve">Lab.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Teatrale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secondaria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Rodano</w:t>
            </w:r>
            <w:proofErr w:type="spellEnd"/>
          </w:p>
        </w:tc>
        <w:tc>
          <w:tcPr>
            <w:tcW w:w="1984" w:type="dxa"/>
          </w:tcPr>
          <w:p w14:paraId="07E8A429" w14:textId="73526A96" w:rsidR="00285DA0" w:rsidRDefault="00285DA0" w:rsidP="00285DA0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65" w:type="dxa"/>
          </w:tcPr>
          <w:p w14:paraId="02EE7152" w14:textId="1968FA9E" w:rsidR="00285DA0" w:rsidRDefault="003E7665" w:rsidP="00285D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976" w:type="dxa"/>
          </w:tcPr>
          <w:p w14:paraId="107E01A7" w14:textId="77777777" w:rsidR="00285DA0" w:rsidRDefault="00285DA0" w:rsidP="00285DA0">
            <w:pPr>
              <w:pStyle w:val="TableParagraph"/>
              <w:rPr>
                <w:sz w:val="18"/>
              </w:rPr>
            </w:pPr>
          </w:p>
        </w:tc>
      </w:tr>
    </w:tbl>
    <w:p w14:paraId="02380DC5" w14:textId="77777777" w:rsidR="00FD37B7" w:rsidRDefault="00FD37B7" w:rsidP="009929F2">
      <w:pPr>
        <w:autoSpaceDE w:val="0"/>
        <w:jc w:val="both"/>
        <w:rPr>
          <w:rFonts w:eastAsiaTheme="minorEastAsia"/>
          <w:b/>
          <w:bCs/>
          <w:i/>
          <w:iCs/>
          <w:sz w:val="22"/>
          <w:szCs w:val="22"/>
          <w:u w:val="single"/>
        </w:rPr>
      </w:pPr>
    </w:p>
    <w:p w14:paraId="592B57CE" w14:textId="77777777" w:rsidR="00285DA0" w:rsidRDefault="006E2EFA" w:rsidP="009929F2">
      <w:pPr>
        <w:autoSpaceDE w:val="0"/>
        <w:jc w:val="both"/>
        <w:rPr>
          <w:rFonts w:eastAsiaTheme="minorEastAsia"/>
          <w:b/>
          <w:bCs/>
          <w:i/>
          <w:iCs/>
          <w:sz w:val="18"/>
          <w:szCs w:val="18"/>
          <w:u w:val="single"/>
        </w:rPr>
      </w:pPr>
      <w:r w:rsidRPr="00285DA0">
        <w:rPr>
          <w:rFonts w:eastAsiaTheme="minorEastAsia"/>
          <w:b/>
          <w:bCs/>
          <w:i/>
          <w:iCs/>
          <w:sz w:val="18"/>
          <w:szCs w:val="18"/>
          <w:u w:val="single"/>
        </w:rPr>
        <w:t>N.</w:t>
      </w:r>
      <w:bookmarkEnd w:id="0"/>
      <w:r w:rsidRPr="00285DA0">
        <w:rPr>
          <w:rFonts w:eastAsiaTheme="minorEastAsia"/>
          <w:b/>
          <w:bCs/>
          <w:i/>
          <w:iCs/>
          <w:sz w:val="18"/>
          <w:szCs w:val="18"/>
          <w:u w:val="single"/>
        </w:rPr>
        <w:t>B.: barrare la casella relativa al ruolo che si richiede</w:t>
      </w:r>
      <w:r w:rsidR="00F67F6E" w:rsidRPr="00285DA0">
        <w:rPr>
          <w:rFonts w:eastAsiaTheme="minorEastAsia"/>
          <w:b/>
          <w:bCs/>
          <w:i/>
          <w:iCs/>
          <w:sz w:val="18"/>
          <w:szCs w:val="18"/>
          <w:u w:val="single"/>
        </w:rPr>
        <w:t xml:space="preserve">. In caso di candidatura per più ruoli, indicare la preferenza </w:t>
      </w:r>
    </w:p>
    <w:p w14:paraId="44386C6E" w14:textId="6ED4685A" w:rsidR="00F67F6E" w:rsidRPr="00285DA0" w:rsidRDefault="00F67F6E" w:rsidP="009929F2">
      <w:pPr>
        <w:autoSpaceDE w:val="0"/>
        <w:jc w:val="both"/>
        <w:rPr>
          <w:rFonts w:eastAsiaTheme="minorEastAsia"/>
          <w:b/>
          <w:bCs/>
          <w:i/>
          <w:iCs/>
          <w:sz w:val="18"/>
          <w:szCs w:val="18"/>
          <w:u w:val="single"/>
        </w:rPr>
      </w:pPr>
      <w:r w:rsidRPr="00285DA0">
        <w:rPr>
          <w:rFonts w:eastAsiaTheme="minorEastAsia"/>
          <w:b/>
          <w:bCs/>
          <w:i/>
          <w:iCs/>
          <w:sz w:val="18"/>
          <w:szCs w:val="18"/>
          <w:u w:val="single"/>
        </w:rPr>
        <w:t xml:space="preserve">con la numerazione </w:t>
      </w:r>
    </w:p>
    <w:p w14:paraId="255F57D9" w14:textId="77777777" w:rsidR="00530DA0" w:rsidRPr="009929F2" w:rsidRDefault="00530DA0" w:rsidP="009929F2">
      <w:pPr>
        <w:autoSpaceDE w:val="0"/>
        <w:jc w:val="both"/>
        <w:rPr>
          <w:rFonts w:eastAsiaTheme="minorEastAsia"/>
          <w:b/>
          <w:bCs/>
          <w:i/>
          <w:iCs/>
          <w:sz w:val="22"/>
          <w:szCs w:val="22"/>
          <w:u w:val="single"/>
        </w:rPr>
      </w:pPr>
    </w:p>
    <w:tbl>
      <w:tblPr>
        <w:tblStyle w:val="TableNormal1"/>
        <w:tblW w:w="8931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119"/>
        <w:gridCol w:w="1984"/>
        <w:gridCol w:w="1843"/>
        <w:gridCol w:w="1985"/>
      </w:tblGrid>
      <w:tr w:rsidR="00767AB6" w:rsidRPr="009929F2" w14:paraId="59A5B0A4" w14:textId="77777777" w:rsidTr="00C77C17">
        <w:trPr>
          <w:trHeight w:val="53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C11DE16" w14:textId="17550060" w:rsidR="00767AB6" w:rsidRPr="005E2342" w:rsidRDefault="00767AB6" w:rsidP="00767AB6">
            <w:pPr>
              <w:pStyle w:val="TableParagraph"/>
              <w:spacing w:before="40"/>
              <w:ind w:left="122" w:right="111" w:hanging="2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  <w:proofErr w:type="spellStart"/>
            <w:r w:rsidRPr="005E2342">
              <w:rPr>
                <w:b/>
              </w:rPr>
              <w:t>Titolo</w:t>
            </w:r>
            <w:proofErr w:type="spellEnd"/>
            <w:r w:rsidRPr="005E2342">
              <w:rPr>
                <w:b/>
              </w:rPr>
              <w:t xml:space="preserve"> </w:t>
            </w:r>
            <w:proofErr w:type="spellStart"/>
            <w:r w:rsidRPr="005E2342">
              <w:rPr>
                <w:b/>
              </w:rPr>
              <w:t>Progetto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481C696" w14:textId="6DDC4E79" w:rsidR="00767AB6" w:rsidRPr="005E2342" w:rsidRDefault="00767AB6" w:rsidP="00767AB6">
            <w:pPr>
              <w:pStyle w:val="TableParagraph"/>
              <w:ind w:right="300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  <w:r w:rsidRPr="005E2342">
              <w:rPr>
                <w:b/>
              </w:rPr>
              <w:t>N° TUTOR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1AC451A" w14:textId="1AB33B85" w:rsidR="00767AB6" w:rsidRPr="005E2342" w:rsidRDefault="00767AB6" w:rsidP="00767AB6">
            <w:pPr>
              <w:pStyle w:val="TableParagraph"/>
              <w:spacing w:before="3"/>
              <w:jc w:val="both"/>
              <w:rPr>
                <w:rFonts w:ascii="Times New Roman" w:hAnsi="Times New Roman" w:cs="Times New Roman"/>
                <w:b/>
              </w:rPr>
            </w:pPr>
            <w:r w:rsidRPr="005E2342">
              <w:rPr>
                <w:b/>
              </w:rPr>
              <w:t xml:space="preserve">ORE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8E3E3C3" w14:textId="207E1C05" w:rsidR="00767AB6" w:rsidRPr="005E2342" w:rsidRDefault="00767AB6" w:rsidP="00767AB6">
            <w:pPr>
              <w:pStyle w:val="TableParagraph"/>
              <w:ind w:right="328"/>
              <w:jc w:val="both"/>
              <w:rPr>
                <w:rFonts w:ascii="Times New Roman" w:hAnsi="Times New Roman" w:cs="Times New Roman"/>
                <w:b/>
              </w:rPr>
            </w:pPr>
            <w:r w:rsidRPr="005E2342">
              <w:rPr>
                <w:b/>
              </w:rPr>
              <w:t>PREFERENZA</w:t>
            </w:r>
          </w:p>
        </w:tc>
      </w:tr>
      <w:tr w:rsidR="003E7665" w:rsidRPr="009929F2" w14:paraId="67D03297" w14:textId="77777777" w:rsidTr="00C77C1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497C" w14:textId="77D559A0" w:rsidR="003E7665" w:rsidRPr="009929F2" w:rsidRDefault="003E7665" w:rsidP="003E7665">
            <w:pPr>
              <w:pStyle w:val="TableParagraph"/>
              <w:ind w:right="5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La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18"/>
              </w:rPr>
              <w:t>matematica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18"/>
              </w:rPr>
              <w:t>vien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18"/>
              </w:rPr>
              <w:t>mangiando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6F828" w14:textId="74E79ABE" w:rsidR="003E7665" w:rsidRPr="009929F2" w:rsidRDefault="003E7665" w:rsidP="003E7665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F5C3" w14:textId="4C281318" w:rsidR="003E7665" w:rsidRPr="009929F2" w:rsidRDefault="003E7665" w:rsidP="003E7665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34DE" w14:textId="77777777" w:rsidR="003E7665" w:rsidRPr="009929F2" w:rsidRDefault="003E7665" w:rsidP="003E7665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7665" w:rsidRPr="009929F2" w14:paraId="2D5061D3" w14:textId="77777777" w:rsidTr="00C77C1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D922" w14:textId="6D74AC6A" w:rsidR="003E7665" w:rsidRDefault="003E7665" w:rsidP="003E7665">
            <w:pPr>
              <w:pStyle w:val="TableParagraph"/>
              <w:ind w:right="575"/>
              <w:jc w:val="both"/>
              <w:rPr>
                <w:b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Lab.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Teatrale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secondaria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Settala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B357" w14:textId="245F0E29" w:rsidR="003E7665" w:rsidRDefault="003E7665" w:rsidP="003E766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B6BE" w14:textId="6F09357F" w:rsidR="003E7665" w:rsidRDefault="003E7665" w:rsidP="003E766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8253" w14:textId="77777777" w:rsidR="003E7665" w:rsidRPr="009929F2" w:rsidRDefault="003E7665" w:rsidP="003E7665">
            <w:pPr>
              <w:pStyle w:val="TableParagraph"/>
              <w:jc w:val="both"/>
            </w:pPr>
          </w:p>
        </w:tc>
      </w:tr>
      <w:tr w:rsidR="003E7665" w:rsidRPr="009929F2" w14:paraId="337F291E" w14:textId="77777777" w:rsidTr="00C77C1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0643" w14:textId="37BF149A" w:rsidR="003E7665" w:rsidRPr="00316628" w:rsidRDefault="003E7665" w:rsidP="003E7665">
            <w:pPr>
              <w:pStyle w:val="TableParagraph"/>
              <w:ind w:right="575"/>
              <w:jc w:val="both"/>
              <w:rPr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Lab.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Teatrale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secondaria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Rodano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1F10" w14:textId="0CB57A47" w:rsidR="003E7665" w:rsidRDefault="003E7665" w:rsidP="003E766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AA23" w14:textId="637AFFB6" w:rsidR="003E7665" w:rsidRDefault="003E7665" w:rsidP="003E766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EE56" w14:textId="77777777" w:rsidR="003E7665" w:rsidRPr="009929F2" w:rsidRDefault="003E7665" w:rsidP="003E7665">
            <w:pPr>
              <w:pStyle w:val="TableParagraph"/>
              <w:jc w:val="both"/>
            </w:pPr>
          </w:p>
        </w:tc>
      </w:tr>
    </w:tbl>
    <w:p w14:paraId="6E97C2A2" w14:textId="77777777" w:rsidR="00767AB6" w:rsidRDefault="00767AB6" w:rsidP="009929F2">
      <w:pPr>
        <w:autoSpaceDE w:val="0"/>
        <w:jc w:val="both"/>
        <w:rPr>
          <w:rFonts w:eastAsiaTheme="minorEastAsia"/>
          <w:b/>
          <w:bCs/>
          <w:i/>
          <w:iCs/>
          <w:sz w:val="22"/>
          <w:szCs w:val="22"/>
          <w:u w:val="single"/>
        </w:rPr>
      </w:pPr>
    </w:p>
    <w:p w14:paraId="65B441D3" w14:textId="77777777" w:rsidR="00285DA0" w:rsidRDefault="00F67F6E" w:rsidP="009929F2">
      <w:pPr>
        <w:autoSpaceDE w:val="0"/>
        <w:jc w:val="both"/>
        <w:rPr>
          <w:rFonts w:eastAsiaTheme="minorEastAsia"/>
          <w:b/>
          <w:bCs/>
          <w:i/>
          <w:iCs/>
          <w:sz w:val="18"/>
          <w:szCs w:val="18"/>
          <w:u w:val="single"/>
        </w:rPr>
      </w:pPr>
      <w:r w:rsidRPr="00285DA0">
        <w:rPr>
          <w:rFonts w:eastAsiaTheme="minorEastAsia"/>
          <w:b/>
          <w:bCs/>
          <w:i/>
          <w:iCs/>
          <w:sz w:val="18"/>
          <w:szCs w:val="18"/>
          <w:u w:val="single"/>
        </w:rPr>
        <w:t>N.B.: barrare la casella relativa al ruolo che si richiede. In cas</w:t>
      </w:r>
      <w:r w:rsidR="00972BCD" w:rsidRPr="00285DA0">
        <w:rPr>
          <w:rFonts w:eastAsiaTheme="minorEastAsia"/>
          <w:b/>
          <w:bCs/>
          <w:i/>
          <w:iCs/>
          <w:sz w:val="18"/>
          <w:szCs w:val="18"/>
          <w:u w:val="single"/>
        </w:rPr>
        <w:t xml:space="preserve">o di candidatura per più ruoli, </w:t>
      </w:r>
      <w:r w:rsidRPr="00285DA0">
        <w:rPr>
          <w:rFonts w:eastAsiaTheme="minorEastAsia"/>
          <w:b/>
          <w:bCs/>
          <w:i/>
          <w:iCs/>
          <w:sz w:val="18"/>
          <w:szCs w:val="18"/>
          <w:u w:val="single"/>
        </w:rPr>
        <w:t>indicare la preferenza</w:t>
      </w:r>
    </w:p>
    <w:p w14:paraId="5D7C07BA" w14:textId="4F4E22AE" w:rsidR="0055496F" w:rsidRPr="00285DA0" w:rsidRDefault="00F67F6E" w:rsidP="009929F2">
      <w:pPr>
        <w:autoSpaceDE w:val="0"/>
        <w:jc w:val="both"/>
        <w:rPr>
          <w:rFonts w:eastAsiaTheme="minorEastAsia"/>
          <w:b/>
          <w:bCs/>
          <w:i/>
          <w:iCs/>
          <w:sz w:val="18"/>
          <w:szCs w:val="18"/>
          <w:u w:val="single"/>
        </w:rPr>
      </w:pPr>
      <w:r w:rsidRPr="00285DA0">
        <w:rPr>
          <w:rFonts w:eastAsiaTheme="minorEastAsia"/>
          <w:b/>
          <w:bCs/>
          <w:i/>
          <w:iCs/>
          <w:sz w:val="18"/>
          <w:szCs w:val="18"/>
          <w:u w:val="single"/>
        </w:rPr>
        <w:t xml:space="preserve"> con la numerazione </w:t>
      </w:r>
    </w:p>
    <w:p w14:paraId="7D5D1996" w14:textId="77777777" w:rsidR="00285DA0" w:rsidRDefault="00285DA0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0E2B3F0C" w14:textId="77777777" w:rsidR="00703338" w:rsidRPr="009929F2" w:rsidRDefault="00703338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  <w:lang w:eastAsia="ar-SA"/>
        </w:rPr>
      </w:pPr>
      <w:r w:rsidRPr="009929F2">
        <w:rPr>
          <w:rFonts w:eastAsiaTheme="minorEastAsia"/>
          <w:sz w:val="22"/>
          <w:szCs w:val="22"/>
        </w:rPr>
        <w:t>A tal fine, consapevole della responsabilità penale e della decadenza da eventuali benefici acquisiti</w:t>
      </w:r>
      <w:r w:rsidRPr="009929F2">
        <w:rPr>
          <w:rFonts w:eastAsiaTheme="minorEastAsia"/>
          <w:sz w:val="22"/>
          <w:szCs w:val="22"/>
          <w:lang w:eastAsia="ar-SA"/>
        </w:rPr>
        <w:t>. N</w:t>
      </w:r>
      <w:r w:rsidRPr="009929F2">
        <w:rPr>
          <w:rFonts w:eastAsiaTheme="minorEastAsia"/>
          <w:sz w:val="22"/>
          <w:szCs w:val="22"/>
        </w:rPr>
        <w:t xml:space="preserve">el caso di dichiarazioni mendaci, </w:t>
      </w:r>
      <w:r w:rsidRPr="009929F2">
        <w:rPr>
          <w:rFonts w:eastAsiaTheme="minorEastAsia"/>
          <w:b/>
          <w:sz w:val="22"/>
          <w:szCs w:val="22"/>
        </w:rPr>
        <w:t>dichiara</w:t>
      </w:r>
      <w:r w:rsidRPr="009929F2">
        <w:rPr>
          <w:rFonts w:eastAsiaTheme="minorEastAsia"/>
          <w:sz w:val="22"/>
          <w:szCs w:val="22"/>
        </w:rPr>
        <w:t xml:space="preserve"> sotto la propria responsabilità quanto segue:</w:t>
      </w:r>
    </w:p>
    <w:p w14:paraId="72357EFE" w14:textId="36B93D4B" w:rsidR="009E45B1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lastRenderedPageBreak/>
        <w:t>di aver preso visione delle condizioni previste dal bando</w:t>
      </w:r>
    </w:p>
    <w:p w14:paraId="24246487" w14:textId="77777777"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essere in godimento dei diritti politici</w:t>
      </w:r>
    </w:p>
    <w:p w14:paraId="5A782899" w14:textId="24BE9F5B" w:rsidR="00551ED0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non aver subito condanne penali ovvero di avere i seguenti provvedimenti penali</w:t>
      </w:r>
      <w:r w:rsidR="00551ED0" w:rsidRPr="009929F2">
        <w:rPr>
          <w:rFonts w:eastAsiaTheme="minorEastAsia"/>
          <w:sz w:val="22"/>
          <w:szCs w:val="22"/>
        </w:rPr>
        <w:t xml:space="preserve"> </w:t>
      </w:r>
      <w:r w:rsidRPr="009929F2">
        <w:rPr>
          <w:rFonts w:eastAsiaTheme="minorEastAsia"/>
          <w:sz w:val="22"/>
          <w:szCs w:val="22"/>
        </w:rPr>
        <w:t>__________________________________________________________________</w:t>
      </w:r>
    </w:p>
    <w:p w14:paraId="71A98CCD" w14:textId="2825FB7B"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non avere procedimenti penali pendenti, ovvero di avere i seguenti procedimenti penali pendenti: ____________________________________________________________</w:t>
      </w:r>
    </w:p>
    <w:p w14:paraId="108B77AE" w14:textId="77777777"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impegnarsi a documentare puntualmente tutta l’attività svolta</w:t>
      </w:r>
    </w:p>
    <w:p w14:paraId="79FE3195" w14:textId="0A8FDDA8" w:rsidR="006C10F5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essere disponibile ad adattarsi al calendario definito dal Gruppo Operativo di Piano</w:t>
      </w:r>
    </w:p>
    <w:p w14:paraId="79D0EE04" w14:textId="77777777"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non essere in alcuna delle condizioni di incompatibilità con l’incarico previsti dalla norma vigente</w:t>
      </w:r>
    </w:p>
    <w:p w14:paraId="4CD8BCDD" w14:textId="4BB2EF7D" w:rsidR="001848A6" w:rsidRPr="00285DA0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avere la competenza informatica l’uso della piattaforma on line “Gestione progetti PNRR”</w:t>
      </w:r>
    </w:p>
    <w:p w14:paraId="349B3D51" w14:textId="03953DB0" w:rsidR="001848A6" w:rsidRDefault="00703338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Data___________________ firma_____________________________________________</w:t>
      </w:r>
    </w:p>
    <w:p w14:paraId="37C5603E" w14:textId="04B1D093" w:rsidR="00703338" w:rsidRPr="009929F2" w:rsidRDefault="00703338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 xml:space="preserve">Si allega alla presente </w:t>
      </w:r>
    </w:p>
    <w:p w14:paraId="2A0A0B42" w14:textId="77777777" w:rsidR="00703338" w:rsidRPr="009929F2" w:rsidRDefault="00703338" w:rsidP="00285DA0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ind w:left="850" w:hanging="357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Documento di identità in fotocopia</w:t>
      </w:r>
    </w:p>
    <w:p w14:paraId="5E5EA98F" w14:textId="4D834909" w:rsidR="00703338" w:rsidRDefault="00703338" w:rsidP="00285DA0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ind w:left="850" w:hanging="357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Allegato B (griglia di valutazione</w:t>
      </w:r>
      <w:r w:rsidR="005E2342">
        <w:rPr>
          <w:rFonts w:eastAsiaTheme="minorEastAsia"/>
          <w:sz w:val="22"/>
          <w:szCs w:val="22"/>
        </w:rPr>
        <w:t xml:space="preserve"> esperto</w:t>
      </w:r>
      <w:r w:rsidRPr="009929F2">
        <w:rPr>
          <w:rFonts w:eastAsiaTheme="minorEastAsia"/>
          <w:sz w:val="22"/>
          <w:szCs w:val="22"/>
        </w:rPr>
        <w:t>)</w:t>
      </w:r>
    </w:p>
    <w:p w14:paraId="529F1FA4" w14:textId="77777777" w:rsidR="005E2342" w:rsidRDefault="00A85FBB" w:rsidP="00285DA0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ind w:left="850" w:hanging="357"/>
        <w:mirrorIndents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Allegato C (griglia di valutazione</w:t>
      </w:r>
      <w:r w:rsidR="005E2342">
        <w:rPr>
          <w:rFonts w:eastAsiaTheme="minorEastAsia"/>
          <w:sz w:val="22"/>
          <w:szCs w:val="22"/>
        </w:rPr>
        <w:t xml:space="preserve"> tutor</w:t>
      </w:r>
      <w:r>
        <w:rPr>
          <w:rFonts w:eastAsiaTheme="minorEastAsia"/>
          <w:sz w:val="22"/>
          <w:szCs w:val="22"/>
        </w:rPr>
        <w:t>)</w:t>
      </w:r>
    </w:p>
    <w:p w14:paraId="3B0C6F59" w14:textId="13398B76" w:rsidR="009E45B1" w:rsidRPr="00285DA0" w:rsidRDefault="005E2342" w:rsidP="00285DA0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ind w:left="850" w:hanging="357"/>
        <w:mirrorIndents/>
        <w:jc w:val="both"/>
        <w:rPr>
          <w:rFonts w:eastAsiaTheme="minorEastAsia"/>
          <w:sz w:val="22"/>
          <w:szCs w:val="22"/>
        </w:rPr>
      </w:pPr>
      <w:r w:rsidRPr="005E2342">
        <w:rPr>
          <w:rFonts w:eastAsiaTheme="minorEastAsia"/>
          <w:sz w:val="22"/>
          <w:szCs w:val="22"/>
        </w:rPr>
        <w:t xml:space="preserve">Allegato D </w:t>
      </w:r>
      <w:r w:rsidR="00285DA0">
        <w:rPr>
          <w:rFonts w:eastAsiaTheme="minorEastAsia"/>
          <w:sz w:val="22"/>
          <w:szCs w:val="22"/>
        </w:rPr>
        <w:t>(</w:t>
      </w:r>
      <w:r w:rsidR="009E45B1" w:rsidRPr="00285DA0">
        <w:rPr>
          <w:rFonts w:eastAsiaTheme="minorEastAsia"/>
          <w:sz w:val="22"/>
          <w:szCs w:val="22"/>
        </w:rPr>
        <w:t>dichiarazione assenza motivi di incompatibilità</w:t>
      </w:r>
      <w:r w:rsidR="001732A3">
        <w:rPr>
          <w:rFonts w:eastAsiaTheme="minorEastAsia"/>
          <w:sz w:val="22"/>
          <w:szCs w:val="22"/>
        </w:rPr>
        <w:t>)</w:t>
      </w:r>
    </w:p>
    <w:p w14:paraId="709BB0D5" w14:textId="77777777" w:rsidR="00703338" w:rsidRPr="009929F2" w:rsidRDefault="00703338" w:rsidP="00285DA0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ind w:left="850" w:hanging="357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Curriculum Vitae</w:t>
      </w:r>
    </w:p>
    <w:p w14:paraId="3CCC567F" w14:textId="646CE1A3" w:rsidR="00703338" w:rsidRDefault="00703338" w:rsidP="00CB763B">
      <w:pPr>
        <w:widowControl w:val="0"/>
        <w:tabs>
          <w:tab w:val="left" w:pos="480"/>
        </w:tabs>
        <w:suppressAutoHyphens/>
        <w:autoSpaceDE w:val="0"/>
        <w:mirrorIndents/>
        <w:jc w:val="both"/>
        <w:rPr>
          <w:rFonts w:eastAsiaTheme="minorEastAsia"/>
          <w:b/>
          <w:sz w:val="22"/>
          <w:szCs w:val="22"/>
          <w:u w:val="single"/>
        </w:rPr>
      </w:pPr>
      <w:r w:rsidRPr="009929F2">
        <w:rPr>
          <w:rFonts w:eastAsiaTheme="minorEastAsia"/>
          <w:sz w:val="22"/>
          <w:szCs w:val="22"/>
        </w:rPr>
        <w:t xml:space="preserve">N.B.: </w:t>
      </w:r>
      <w:r w:rsidRPr="009929F2">
        <w:rPr>
          <w:rFonts w:eastAsiaTheme="minorEastAsia"/>
          <w:b/>
          <w:sz w:val="22"/>
          <w:szCs w:val="22"/>
          <w:u w:val="single"/>
        </w:rPr>
        <w:t>La domanda priva degli allegati e non firmati non verrà presa in considerazione</w:t>
      </w:r>
    </w:p>
    <w:p w14:paraId="6A2BBDFF" w14:textId="77777777" w:rsidR="00F71BB8" w:rsidRDefault="00F71BB8" w:rsidP="00EF0BAA">
      <w:pPr>
        <w:autoSpaceDE w:val="0"/>
        <w:autoSpaceDN w:val="0"/>
        <w:adjustRightInd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</w:p>
    <w:p w14:paraId="4EF4351B" w14:textId="664B19DA" w:rsidR="00EF0BAA" w:rsidRPr="009929F2" w:rsidRDefault="00EF0BAA" w:rsidP="00EF0BAA">
      <w:pPr>
        <w:autoSpaceDE w:val="0"/>
        <w:autoSpaceDN w:val="0"/>
        <w:adjustRightInd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  <w:r w:rsidRPr="009929F2">
        <w:rPr>
          <w:rFonts w:eastAsiaTheme="minorEastAsia"/>
          <w:b/>
          <w:sz w:val="22"/>
          <w:szCs w:val="22"/>
        </w:rPr>
        <w:t>DICHIARAZIONI AGGIUNTIVE</w:t>
      </w:r>
    </w:p>
    <w:p w14:paraId="2DEA1F26" w14:textId="4E430D2B" w:rsidR="00EF0BAA" w:rsidRPr="00285DA0" w:rsidRDefault="00EF0BAA" w:rsidP="00EF0BAA">
      <w:pPr>
        <w:autoSpaceDE w:val="0"/>
        <w:autoSpaceDN w:val="0"/>
        <w:adjustRightInd w:val="0"/>
        <w:mirrorIndents/>
        <w:jc w:val="both"/>
        <w:rPr>
          <w:rFonts w:eastAsiaTheme="minorEastAsia"/>
          <w:i/>
          <w:sz w:val="22"/>
          <w:szCs w:val="22"/>
        </w:rPr>
      </w:pPr>
      <w:r w:rsidRPr="00285DA0">
        <w:rPr>
          <w:rFonts w:eastAsiaTheme="minorEastAsia"/>
          <w:i/>
          <w:sz w:val="22"/>
          <w:szCs w:val="22"/>
        </w:rPr>
        <w:t xml:space="preserve">Il/la sottoscritto/a, </w:t>
      </w:r>
      <w:r w:rsidR="00285DA0" w:rsidRPr="00285DA0">
        <w:rPr>
          <w:rFonts w:eastAsiaTheme="minorEastAsia"/>
          <w:i/>
          <w:sz w:val="22"/>
          <w:szCs w:val="22"/>
        </w:rPr>
        <w:t xml:space="preserve">ai sensi degli art. 46 e 47 del </w:t>
      </w:r>
      <w:proofErr w:type="spellStart"/>
      <w:r w:rsidR="00285DA0" w:rsidRPr="00285DA0">
        <w:rPr>
          <w:rFonts w:eastAsiaTheme="minorEastAsia"/>
          <w:i/>
          <w:sz w:val="22"/>
          <w:szCs w:val="22"/>
        </w:rPr>
        <w:t>dpr</w:t>
      </w:r>
      <w:proofErr w:type="spellEnd"/>
      <w:r w:rsidR="00285DA0" w:rsidRPr="00285DA0">
        <w:rPr>
          <w:rFonts w:eastAsiaTheme="minorEastAsia"/>
          <w:i/>
          <w:sz w:val="22"/>
          <w:szCs w:val="22"/>
        </w:rPr>
        <w:t xml:space="preserve"> 28.12.2000 n. 445, consapevole della</w:t>
      </w:r>
      <w:r w:rsidR="00285DA0">
        <w:rPr>
          <w:rFonts w:eastAsiaTheme="minorEastAsia"/>
          <w:i/>
          <w:sz w:val="22"/>
          <w:szCs w:val="22"/>
        </w:rPr>
        <w:t xml:space="preserve"> </w:t>
      </w:r>
      <w:proofErr w:type="spellStart"/>
      <w:r w:rsidR="00285DA0" w:rsidRPr="00285DA0">
        <w:rPr>
          <w:rFonts w:eastAsiaTheme="minorEastAsia"/>
          <w:i/>
          <w:sz w:val="22"/>
          <w:szCs w:val="22"/>
        </w:rPr>
        <w:t>responsabilita'</w:t>
      </w:r>
      <w:proofErr w:type="spellEnd"/>
      <w:r w:rsidR="00285DA0" w:rsidRPr="00285DA0">
        <w:rPr>
          <w:rFonts w:eastAsiaTheme="minorEastAsia"/>
          <w:i/>
          <w:sz w:val="22"/>
          <w:szCs w:val="22"/>
        </w:rPr>
        <w:t xml:space="preserve"> penale cui </w:t>
      </w:r>
      <w:proofErr w:type="spellStart"/>
      <w:r w:rsidR="00285DA0" w:rsidRPr="00285DA0">
        <w:rPr>
          <w:rFonts w:eastAsiaTheme="minorEastAsia"/>
          <w:i/>
          <w:sz w:val="22"/>
          <w:szCs w:val="22"/>
        </w:rPr>
        <w:t>puo’</w:t>
      </w:r>
      <w:proofErr w:type="spellEnd"/>
      <w:r w:rsidR="00285DA0" w:rsidRPr="00285DA0">
        <w:rPr>
          <w:rFonts w:eastAsiaTheme="minorEastAsia"/>
          <w:i/>
          <w:sz w:val="22"/>
          <w:szCs w:val="22"/>
        </w:rPr>
        <w:t xml:space="preserve"> andare incontro in caso di affermazioni mendaci ai sensi dell'art. 76 del medesimo </w:t>
      </w:r>
      <w:r w:rsidR="00285DA0">
        <w:rPr>
          <w:rFonts w:eastAsiaTheme="minorEastAsia"/>
          <w:i/>
          <w:sz w:val="22"/>
          <w:szCs w:val="22"/>
        </w:rPr>
        <w:t xml:space="preserve">DPR </w:t>
      </w:r>
      <w:r w:rsidR="00285DA0" w:rsidRPr="00285DA0">
        <w:rPr>
          <w:rFonts w:eastAsiaTheme="minorEastAsia"/>
          <w:i/>
          <w:sz w:val="22"/>
          <w:szCs w:val="22"/>
        </w:rPr>
        <w:t>445/2000 dichiara di avere la necessaria conoscenza della</w:t>
      </w:r>
      <w:r w:rsidR="00285DA0">
        <w:rPr>
          <w:rFonts w:eastAsiaTheme="minorEastAsia"/>
          <w:i/>
          <w:sz w:val="22"/>
          <w:szCs w:val="22"/>
        </w:rPr>
        <w:t xml:space="preserve"> </w:t>
      </w:r>
      <w:r w:rsidR="00285DA0" w:rsidRPr="00285DA0">
        <w:rPr>
          <w:rFonts w:eastAsiaTheme="minorEastAsia"/>
          <w:i/>
          <w:sz w:val="22"/>
          <w:szCs w:val="22"/>
        </w:rPr>
        <w:t xml:space="preserve">piattaforma </w:t>
      </w:r>
      <w:r w:rsidR="00285DA0">
        <w:rPr>
          <w:rFonts w:eastAsiaTheme="minorEastAsia"/>
          <w:i/>
          <w:sz w:val="22"/>
          <w:szCs w:val="22"/>
        </w:rPr>
        <w:t>PNRR</w:t>
      </w:r>
      <w:r w:rsidR="00285DA0" w:rsidRPr="00285DA0">
        <w:rPr>
          <w:rFonts w:eastAsiaTheme="minorEastAsia"/>
          <w:i/>
          <w:sz w:val="22"/>
          <w:szCs w:val="22"/>
        </w:rPr>
        <w:t xml:space="preserve"> e di quant’altro occorrente per svolgere con correttezza tempestività ed efficacia i compiti inerenti alla figura professionale per la quale si partecipa ovvero di acquisirla nei tempi previsti dall’incarico</w:t>
      </w:r>
    </w:p>
    <w:p w14:paraId="09B9BFE3" w14:textId="77777777"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36031B17" w14:textId="77777777"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Data___________________ firma____________________________________________</w:t>
      </w:r>
    </w:p>
    <w:p w14:paraId="303320F7" w14:textId="77777777"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14:paraId="348474E1" w14:textId="77777777"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40190CAC" w14:textId="2A9A68B3" w:rsidR="00EF0BAA" w:rsidRPr="00CB763B" w:rsidRDefault="00EF0BAA" w:rsidP="00285DA0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Data___________________ firma__________________________________________</w:t>
      </w:r>
    </w:p>
    <w:sectPr w:rsidR="00EF0BAA" w:rsidRPr="00CB763B" w:rsidSect="008C0726">
      <w:headerReference w:type="default" r:id="rId16"/>
      <w:footerReference w:type="even" r:id="rId17"/>
      <w:footerReference w:type="default" r:id="rId18"/>
      <w:pgSz w:w="11907" w:h="16839" w:code="9"/>
      <w:pgMar w:top="709" w:right="1134" w:bottom="1134" w:left="1134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B04E2" w14:textId="77777777" w:rsidR="00CB7ED2" w:rsidRDefault="00CB7ED2">
      <w:r>
        <w:separator/>
      </w:r>
    </w:p>
  </w:endnote>
  <w:endnote w:type="continuationSeparator" w:id="0">
    <w:p w14:paraId="71771C30" w14:textId="77777777" w:rsidR="00CB7ED2" w:rsidRDefault="00CB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DA19" w14:textId="730C12AD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CB7ED2" w:rsidRDefault="00CB7ED2">
    <w:pPr>
      <w:pStyle w:val="Pidipagina"/>
    </w:pPr>
  </w:p>
  <w:p w14:paraId="055F06A6" w14:textId="77777777" w:rsidR="00CB7ED2" w:rsidRDefault="00CB7ED2"/>
  <w:p w14:paraId="7982F905" w14:textId="77777777" w:rsidR="00CB7ED2" w:rsidRDefault="00CB7ED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99777" w14:textId="447DB928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22CEE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1B4600A" w14:textId="77777777" w:rsidR="00CB7ED2" w:rsidRDefault="00CB7ED2">
    <w:pPr>
      <w:pStyle w:val="Pidipagina"/>
    </w:pPr>
  </w:p>
  <w:p w14:paraId="17DE312E" w14:textId="77777777" w:rsidR="00CB7ED2" w:rsidRDefault="00CB7ED2"/>
  <w:p w14:paraId="2BBCCEC0" w14:textId="77777777" w:rsidR="00CB7ED2" w:rsidRDefault="00CB7ED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E303F" w14:textId="77777777" w:rsidR="00CB7ED2" w:rsidRDefault="00CB7ED2">
      <w:r>
        <w:separator/>
      </w:r>
    </w:p>
  </w:footnote>
  <w:footnote w:type="continuationSeparator" w:id="0">
    <w:p w14:paraId="589B89A7" w14:textId="77777777" w:rsidR="00CB7ED2" w:rsidRDefault="00CB7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FF729" w14:textId="2CF551C1" w:rsidR="00285DA0" w:rsidRDefault="00285DA0">
    <w:pPr>
      <w:pStyle w:val="Intestazione"/>
    </w:pPr>
    <w:r>
      <w:rPr>
        <w:noProof/>
      </w:rPr>
      <w:drawing>
        <wp:inline distT="0" distB="0" distL="0" distR="0" wp14:anchorId="35825EC3" wp14:editId="520BE24C">
          <wp:extent cx="5956300" cy="560705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FF5FB3"/>
    <w:multiLevelType w:val="hybridMultilevel"/>
    <w:tmpl w:val="6534022C"/>
    <w:lvl w:ilvl="0" w:tplc="D02CC02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0" w:hanging="360"/>
      </w:pPr>
    </w:lvl>
    <w:lvl w:ilvl="2" w:tplc="0410001B" w:tentative="1">
      <w:start w:val="1"/>
      <w:numFmt w:val="lowerRoman"/>
      <w:lvlText w:val="%3."/>
      <w:lvlJc w:val="right"/>
      <w:pPr>
        <w:ind w:left="2010" w:hanging="180"/>
      </w:pPr>
    </w:lvl>
    <w:lvl w:ilvl="3" w:tplc="0410000F" w:tentative="1">
      <w:start w:val="1"/>
      <w:numFmt w:val="decimal"/>
      <w:lvlText w:val="%4."/>
      <w:lvlJc w:val="left"/>
      <w:pPr>
        <w:ind w:left="2730" w:hanging="360"/>
      </w:pPr>
    </w:lvl>
    <w:lvl w:ilvl="4" w:tplc="04100019" w:tentative="1">
      <w:start w:val="1"/>
      <w:numFmt w:val="lowerLetter"/>
      <w:lvlText w:val="%5."/>
      <w:lvlJc w:val="left"/>
      <w:pPr>
        <w:ind w:left="3450" w:hanging="360"/>
      </w:pPr>
    </w:lvl>
    <w:lvl w:ilvl="5" w:tplc="0410001B" w:tentative="1">
      <w:start w:val="1"/>
      <w:numFmt w:val="lowerRoman"/>
      <w:lvlText w:val="%6."/>
      <w:lvlJc w:val="right"/>
      <w:pPr>
        <w:ind w:left="4170" w:hanging="180"/>
      </w:pPr>
    </w:lvl>
    <w:lvl w:ilvl="6" w:tplc="0410000F" w:tentative="1">
      <w:start w:val="1"/>
      <w:numFmt w:val="decimal"/>
      <w:lvlText w:val="%7."/>
      <w:lvlJc w:val="left"/>
      <w:pPr>
        <w:ind w:left="4890" w:hanging="360"/>
      </w:pPr>
    </w:lvl>
    <w:lvl w:ilvl="7" w:tplc="04100019" w:tentative="1">
      <w:start w:val="1"/>
      <w:numFmt w:val="lowerLetter"/>
      <w:lvlText w:val="%8."/>
      <w:lvlJc w:val="left"/>
      <w:pPr>
        <w:ind w:left="5610" w:hanging="360"/>
      </w:pPr>
    </w:lvl>
    <w:lvl w:ilvl="8" w:tplc="0410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8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AF15330"/>
    <w:multiLevelType w:val="hybridMultilevel"/>
    <w:tmpl w:val="3642E00E"/>
    <w:lvl w:ilvl="0" w:tplc="0410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0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7105642"/>
    <w:multiLevelType w:val="hybridMultilevel"/>
    <w:tmpl w:val="245EA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1"/>
  </w:num>
  <w:num w:numId="8">
    <w:abstractNumId w:val="27"/>
  </w:num>
  <w:num w:numId="9">
    <w:abstractNumId w:val="13"/>
  </w:num>
  <w:num w:numId="10">
    <w:abstractNumId w:val="39"/>
  </w:num>
  <w:num w:numId="11">
    <w:abstractNumId w:val="25"/>
  </w:num>
  <w:num w:numId="12">
    <w:abstractNumId w:val="8"/>
  </w:num>
  <w:num w:numId="13">
    <w:abstractNumId w:val="9"/>
  </w:num>
  <w:num w:numId="14">
    <w:abstractNumId w:val="5"/>
  </w:num>
  <w:num w:numId="15">
    <w:abstractNumId w:val="19"/>
  </w:num>
  <w:num w:numId="16">
    <w:abstractNumId w:val="37"/>
  </w:num>
  <w:num w:numId="17">
    <w:abstractNumId w:val="10"/>
  </w:num>
  <w:num w:numId="18">
    <w:abstractNumId w:val="26"/>
  </w:num>
  <w:num w:numId="19">
    <w:abstractNumId w:val="3"/>
  </w:num>
  <w:num w:numId="20">
    <w:abstractNumId w:val="4"/>
  </w:num>
  <w:num w:numId="21">
    <w:abstractNumId w:val="15"/>
  </w:num>
  <w:num w:numId="22">
    <w:abstractNumId w:val="17"/>
  </w:num>
  <w:num w:numId="23">
    <w:abstractNumId w:val="20"/>
  </w:num>
  <w:num w:numId="24">
    <w:abstractNumId w:val="31"/>
  </w:num>
  <w:num w:numId="25">
    <w:abstractNumId w:val="12"/>
  </w:num>
  <w:num w:numId="26">
    <w:abstractNumId w:val="33"/>
  </w:num>
  <w:num w:numId="27">
    <w:abstractNumId w:val="21"/>
  </w:num>
  <w:num w:numId="28">
    <w:abstractNumId w:val="30"/>
  </w:num>
  <w:num w:numId="29">
    <w:abstractNumId w:val="34"/>
  </w:num>
  <w:num w:numId="30">
    <w:abstractNumId w:val="36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8"/>
  </w:num>
  <w:num w:numId="34">
    <w:abstractNumId w:val="35"/>
  </w:num>
  <w:num w:numId="35">
    <w:abstractNumId w:val="24"/>
  </w:num>
  <w:num w:numId="36">
    <w:abstractNumId w:val="23"/>
  </w:num>
  <w:num w:numId="37">
    <w:abstractNumId w:val="16"/>
  </w:num>
  <w:num w:numId="38">
    <w:abstractNumId w:val="18"/>
  </w:num>
  <w:num w:numId="39">
    <w:abstractNumId w:val="32"/>
  </w:num>
  <w:num w:numId="40">
    <w:abstractNumId w:val="2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39CA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82B3F"/>
    <w:rsid w:val="00087094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B7E48"/>
    <w:rsid w:val="000C0039"/>
    <w:rsid w:val="000C11ED"/>
    <w:rsid w:val="000C7368"/>
    <w:rsid w:val="000D1AFB"/>
    <w:rsid w:val="000D5BE5"/>
    <w:rsid w:val="000E1E4D"/>
    <w:rsid w:val="000E246B"/>
    <w:rsid w:val="000E3AE1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37D21"/>
    <w:rsid w:val="00140B98"/>
    <w:rsid w:val="001451B9"/>
    <w:rsid w:val="001476A6"/>
    <w:rsid w:val="001508F3"/>
    <w:rsid w:val="00154F0E"/>
    <w:rsid w:val="00157BF6"/>
    <w:rsid w:val="00160EA8"/>
    <w:rsid w:val="001622AF"/>
    <w:rsid w:val="0016323E"/>
    <w:rsid w:val="00164BD8"/>
    <w:rsid w:val="00167C80"/>
    <w:rsid w:val="001732A3"/>
    <w:rsid w:val="00174486"/>
    <w:rsid w:val="00174541"/>
    <w:rsid w:val="00175FFB"/>
    <w:rsid w:val="00182723"/>
    <w:rsid w:val="001848A6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E4529"/>
    <w:rsid w:val="001E52E4"/>
    <w:rsid w:val="001F0597"/>
    <w:rsid w:val="001F16A2"/>
    <w:rsid w:val="001F207B"/>
    <w:rsid w:val="001F6C2D"/>
    <w:rsid w:val="00207849"/>
    <w:rsid w:val="0020784D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25CA"/>
    <w:rsid w:val="0024391D"/>
    <w:rsid w:val="002467E9"/>
    <w:rsid w:val="0025352F"/>
    <w:rsid w:val="002539BB"/>
    <w:rsid w:val="00255CE2"/>
    <w:rsid w:val="0025698C"/>
    <w:rsid w:val="0026467A"/>
    <w:rsid w:val="00265864"/>
    <w:rsid w:val="002708A6"/>
    <w:rsid w:val="002772BD"/>
    <w:rsid w:val="0028117F"/>
    <w:rsid w:val="00281606"/>
    <w:rsid w:val="00282A21"/>
    <w:rsid w:val="00283797"/>
    <w:rsid w:val="00285DA0"/>
    <w:rsid w:val="002860BF"/>
    <w:rsid w:val="002863D9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2F8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01F6"/>
    <w:rsid w:val="003204FE"/>
    <w:rsid w:val="003307A6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24B4"/>
    <w:rsid w:val="003D4352"/>
    <w:rsid w:val="003E18F4"/>
    <w:rsid w:val="003E2DA4"/>
    <w:rsid w:val="003E2E35"/>
    <w:rsid w:val="003E5C47"/>
    <w:rsid w:val="003E6F53"/>
    <w:rsid w:val="003E7665"/>
    <w:rsid w:val="003F2D21"/>
    <w:rsid w:val="003F5439"/>
    <w:rsid w:val="004076E9"/>
    <w:rsid w:val="00414813"/>
    <w:rsid w:val="00416DC1"/>
    <w:rsid w:val="00417757"/>
    <w:rsid w:val="00430C48"/>
    <w:rsid w:val="00433CB5"/>
    <w:rsid w:val="00435251"/>
    <w:rsid w:val="00435CFB"/>
    <w:rsid w:val="0044224C"/>
    <w:rsid w:val="00443639"/>
    <w:rsid w:val="00446355"/>
    <w:rsid w:val="0044774A"/>
    <w:rsid w:val="00447859"/>
    <w:rsid w:val="004563DD"/>
    <w:rsid w:val="00462440"/>
    <w:rsid w:val="004652D3"/>
    <w:rsid w:val="004657B2"/>
    <w:rsid w:val="004722C2"/>
    <w:rsid w:val="004729B5"/>
    <w:rsid w:val="00473A05"/>
    <w:rsid w:val="00484CE2"/>
    <w:rsid w:val="00485D17"/>
    <w:rsid w:val="004914CB"/>
    <w:rsid w:val="00497369"/>
    <w:rsid w:val="004A1199"/>
    <w:rsid w:val="004A5D71"/>
    <w:rsid w:val="004A786E"/>
    <w:rsid w:val="004B09C3"/>
    <w:rsid w:val="004B5569"/>
    <w:rsid w:val="004B62EF"/>
    <w:rsid w:val="004C01A7"/>
    <w:rsid w:val="004C628C"/>
    <w:rsid w:val="004D18E3"/>
    <w:rsid w:val="004D1C0F"/>
    <w:rsid w:val="004D539A"/>
    <w:rsid w:val="004E105E"/>
    <w:rsid w:val="004E6955"/>
    <w:rsid w:val="004E6E6D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2CEE"/>
    <w:rsid w:val="00525018"/>
    <w:rsid w:val="00526196"/>
    <w:rsid w:val="005263CD"/>
    <w:rsid w:val="0052773A"/>
    <w:rsid w:val="00527AAD"/>
    <w:rsid w:val="00530DA0"/>
    <w:rsid w:val="00535EF8"/>
    <w:rsid w:val="005420D2"/>
    <w:rsid w:val="00543DF4"/>
    <w:rsid w:val="00547C3A"/>
    <w:rsid w:val="00551462"/>
    <w:rsid w:val="00551ED0"/>
    <w:rsid w:val="005528BF"/>
    <w:rsid w:val="005540B3"/>
    <w:rsid w:val="0055496F"/>
    <w:rsid w:val="0055517D"/>
    <w:rsid w:val="005552A0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35DD"/>
    <w:rsid w:val="005D742D"/>
    <w:rsid w:val="005E0503"/>
    <w:rsid w:val="005E12B3"/>
    <w:rsid w:val="005E1624"/>
    <w:rsid w:val="005E1D00"/>
    <w:rsid w:val="005E1E0C"/>
    <w:rsid w:val="005E2288"/>
    <w:rsid w:val="005E2342"/>
    <w:rsid w:val="005E387E"/>
    <w:rsid w:val="005E53CE"/>
    <w:rsid w:val="005E678D"/>
    <w:rsid w:val="005E721D"/>
    <w:rsid w:val="005F2C92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2F67"/>
    <w:rsid w:val="00647912"/>
    <w:rsid w:val="0065050C"/>
    <w:rsid w:val="0065467C"/>
    <w:rsid w:val="00660340"/>
    <w:rsid w:val="0066271B"/>
    <w:rsid w:val="00663BD8"/>
    <w:rsid w:val="006648CD"/>
    <w:rsid w:val="00672854"/>
    <w:rsid w:val="0067471F"/>
    <w:rsid w:val="00674BB2"/>
    <w:rsid w:val="00675019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46D1"/>
    <w:rsid w:val="006C761E"/>
    <w:rsid w:val="006D04D6"/>
    <w:rsid w:val="006D415B"/>
    <w:rsid w:val="006D4AC3"/>
    <w:rsid w:val="006E0673"/>
    <w:rsid w:val="006E2EFA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847"/>
    <w:rsid w:val="00750EBA"/>
    <w:rsid w:val="0076314A"/>
    <w:rsid w:val="0076508D"/>
    <w:rsid w:val="007676DE"/>
    <w:rsid w:val="00767AB6"/>
    <w:rsid w:val="00770331"/>
    <w:rsid w:val="00772936"/>
    <w:rsid w:val="00774239"/>
    <w:rsid w:val="00775397"/>
    <w:rsid w:val="0077662D"/>
    <w:rsid w:val="00776FCB"/>
    <w:rsid w:val="00777992"/>
    <w:rsid w:val="0079013C"/>
    <w:rsid w:val="00790973"/>
    <w:rsid w:val="007927F5"/>
    <w:rsid w:val="0079402C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2B1"/>
    <w:rsid w:val="00811416"/>
    <w:rsid w:val="00815D29"/>
    <w:rsid w:val="00821BBE"/>
    <w:rsid w:val="0082652D"/>
    <w:rsid w:val="008303A6"/>
    <w:rsid w:val="00831FA2"/>
    <w:rsid w:val="00832733"/>
    <w:rsid w:val="00836588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0726"/>
    <w:rsid w:val="008C1400"/>
    <w:rsid w:val="008D1317"/>
    <w:rsid w:val="008D736C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2221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2BCD"/>
    <w:rsid w:val="0097360E"/>
    <w:rsid w:val="00980B3C"/>
    <w:rsid w:val="0098483C"/>
    <w:rsid w:val="00986B21"/>
    <w:rsid w:val="00990253"/>
    <w:rsid w:val="00990DB4"/>
    <w:rsid w:val="009929F2"/>
    <w:rsid w:val="009944D6"/>
    <w:rsid w:val="009958CB"/>
    <w:rsid w:val="00997C40"/>
    <w:rsid w:val="009A0D66"/>
    <w:rsid w:val="009B227A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45B1"/>
    <w:rsid w:val="009F0ED6"/>
    <w:rsid w:val="009F477B"/>
    <w:rsid w:val="009F4F91"/>
    <w:rsid w:val="00A023CC"/>
    <w:rsid w:val="00A10524"/>
    <w:rsid w:val="00A11AC5"/>
    <w:rsid w:val="00A11DB1"/>
    <w:rsid w:val="00A12944"/>
    <w:rsid w:val="00A13318"/>
    <w:rsid w:val="00A15AF4"/>
    <w:rsid w:val="00A174A1"/>
    <w:rsid w:val="00A20A7A"/>
    <w:rsid w:val="00A20A96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36EA"/>
    <w:rsid w:val="00A85462"/>
    <w:rsid w:val="00A85FBB"/>
    <w:rsid w:val="00A90F34"/>
    <w:rsid w:val="00A91C14"/>
    <w:rsid w:val="00A9408D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4532"/>
    <w:rsid w:val="00AF52DE"/>
    <w:rsid w:val="00B00B0E"/>
    <w:rsid w:val="00B00E23"/>
    <w:rsid w:val="00B037E8"/>
    <w:rsid w:val="00B03CC7"/>
    <w:rsid w:val="00B03CC9"/>
    <w:rsid w:val="00B05C53"/>
    <w:rsid w:val="00B122F3"/>
    <w:rsid w:val="00B17399"/>
    <w:rsid w:val="00B2311E"/>
    <w:rsid w:val="00B23FD6"/>
    <w:rsid w:val="00B2430C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45C54"/>
    <w:rsid w:val="00B53156"/>
    <w:rsid w:val="00B65801"/>
    <w:rsid w:val="00B671DC"/>
    <w:rsid w:val="00B833F2"/>
    <w:rsid w:val="00B87A3D"/>
    <w:rsid w:val="00B90CAE"/>
    <w:rsid w:val="00B92B95"/>
    <w:rsid w:val="00B94371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1C6C"/>
    <w:rsid w:val="00BE239E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5548"/>
    <w:rsid w:val="00C0754E"/>
    <w:rsid w:val="00C07B27"/>
    <w:rsid w:val="00C07DDD"/>
    <w:rsid w:val="00C13578"/>
    <w:rsid w:val="00C20594"/>
    <w:rsid w:val="00C225A8"/>
    <w:rsid w:val="00C231BE"/>
    <w:rsid w:val="00C243CD"/>
    <w:rsid w:val="00C24770"/>
    <w:rsid w:val="00C302D2"/>
    <w:rsid w:val="00C33D57"/>
    <w:rsid w:val="00C3593E"/>
    <w:rsid w:val="00C3692A"/>
    <w:rsid w:val="00C410EF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8F6"/>
    <w:rsid w:val="00C77C17"/>
    <w:rsid w:val="00C85681"/>
    <w:rsid w:val="00C9066B"/>
    <w:rsid w:val="00C925E4"/>
    <w:rsid w:val="00CA7616"/>
    <w:rsid w:val="00CB2568"/>
    <w:rsid w:val="00CB5774"/>
    <w:rsid w:val="00CB5D21"/>
    <w:rsid w:val="00CB763B"/>
    <w:rsid w:val="00CB7ED2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714E"/>
    <w:rsid w:val="00D23FCF"/>
    <w:rsid w:val="00D2466A"/>
    <w:rsid w:val="00D24891"/>
    <w:rsid w:val="00D259D5"/>
    <w:rsid w:val="00D25E0F"/>
    <w:rsid w:val="00D25E84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26D8"/>
    <w:rsid w:val="00DF74ED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264F"/>
    <w:rsid w:val="00E97626"/>
    <w:rsid w:val="00EA0230"/>
    <w:rsid w:val="00EA10A9"/>
    <w:rsid w:val="00EA28E1"/>
    <w:rsid w:val="00EA2DCA"/>
    <w:rsid w:val="00EA358E"/>
    <w:rsid w:val="00EA39BB"/>
    <w:rsid w:val="00EA50F6"/>
    <w:rsid w:val="00EA6467"/>
    <w:rsid w:val="00EB0B8B"/>
    <w:rsid w:val="00EB2A39"/>
    <w:rsid w:val="00EC166B"/>
    <w:rsid w:val="00EC303F"/>
    <w:rsid w:val="00EC3183"/>
    <w:rsid w:val="00ED03F7"/>
    <w:rsid w:val="00ED1016"/>
    <w:rsid w:val="00ED5317"/>
    <w:rsid w:val="00ED645F"/>
    <w:rsid w:val="00ED65F7"/>
    <w:rsid w:val="00EE2CF3"/>
    <w:rsid w:val="00EE7CBC"/>
    <w:rsid w:val="00EF0BAA"/>
    <w:rsid w:val="00EF30AB"/>
    <w:rsid w:val="00EF617D"/>
    <w:rsid w:val="00F04C4F"/>
    <w:rsid w:val="00F05749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6ECE"/>
    <w:rsid w:val="00F67F6E"/>
    <w:rsid w:val="00F71BB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37B7"/>
    <w:rsid w:val="00FD4C5B"/>
    <w:rsid w:val="00FD6CF1"/>
    <w:rsid w:val="00FD75B5"/>
    <w:rsid w:val="00FE017F"/>
    <w:rsid w:val="00FE1FB6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7AB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iic8bn004@istruzione.it%2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icsettalarodano.edu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iic8bn004@pec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8F58F-7B63-4121-AA70-A6F905AE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478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Assistente05</cp:lastModifiedBy>
  <cp:revision>20</cp:revision>
  <cp:lastPrinted>2020-02-24T13:03:00Z</cp:lastPrinted>
  <dcterms:created xsi:type="dcterms:W3CDTF">2024-04-08T10:46:00Z</dcterms:created>
  <dcterms:modified xsi:type="dcterms:W3CDTF">2025-10-13T12:42:00Z</dcterms:modified>
</cp:coreProperties>
</file>